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605E73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EB55C6">
        <w:rPr>
          <w:rFonts w:ascii="Arial" w:eastAsiaTheme="minorHAnsi" w:hAnsi="Arial" w:cs="Arial"/>
          <w:sz w:val="22"/>
          <w:szCs w:val="22"/>
          <w:lang w:val="pl-PL"/>
        </w:rPr>
        <w:t>2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619AB6A7" w:rsidR="006A48AF" w:rsidRDefault="00EB55C6" w:rsidP="00EB55C6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Poprawa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bezpieczeństwa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niechronionych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uczestników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ruchu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poprzez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przebudowę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elementów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bezpieczeństwa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infrastruktury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drogowej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skrzyżowaniu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nr 1169R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1175R w m. Ruda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doposażenie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trzech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przejść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elementy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poprawiające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bezpieczeństwo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zlokalizowanych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nr 1141R w m. Mielec ul.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Wojska</w:t>
      </w:r>
      <w:proofErr w:type="spellEnd"/>
      <w:r w:rsidRPr="00EB5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B55C6">
        <w:rPr>
          <w:rFonts w:ascii="Arial" w:hAnsi="Arial" w:cs="Arial"/>
          <w:b/>
          <w:bCs/>
          <w:sz w:val="22"/>
          <w:szCs w:val="22"/>
        </w:rPr>
        <w:t>Polskiego</w:t>
      </w:r>
      <w:proofErr w:type="spellEnd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2F0AE4F9" w14:textId="77777777" w:rsidR="00D92061" w:rsidRDefault="00D92061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4297E64" w14:textId="77777777" w:rsidR="00D92061" w:rsidRPr="00931F4D" w:rsidRDefault="00D92061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A6AFF" w14:textId="77777777" w:rsidR="00EF645E" w:rsidRDefault="00EF645E" w:rsidP="00AC1A4B">
      <w:r>
        <w:separator/>
      </w:r>
    </w:p>
  </w:endnote>
  <w:endnote w:type="continuationSeparator" w:id="0">
    <w:p w14:paraId="677AB204" w14:textId="77777777" w:rsidR="00EF645E" w:rsidRDefault="00EF645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78FED" w14:textId="77777777" w:rsidR="00EF645E" w:rsidRDefault="00EF645E" w:rsidP="00AC1A4B">
      <w:r>
        <w:separator/>
      </w:r>
    </w:p>
  </w:footnote>
  <w:footnote w:type="continuationSeparator" w:id="0">
    <w:p w14:paraId="72250670" w14:textId="77777777" w:rsidR="00EF645E" w:rsidRDefault="00EF645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5DD14D5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43571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099A30C" w:rsidR="006A48AF" w:rsidRPr="007850CE" w:rsidRDefault="006A48AF" w:rsidP="007850CE">
    <w:pPr>
      <w:pBdr>
        <w:bottom w:val="single" w:sz="4" w:space="1" w:color="auto"/>
      </w:pBdr>
      <w:tabs>
        <w:tab w:val="left" w:pos="2655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B61F0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EB55C6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5C21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2EF9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1E65"/>
    <w:rsid w:val="0046273F"/>
    <w:rsid w:val="00466A41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C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B61F0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299C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75B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4A3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850CE"/>
    <w:rsid w:val="0079333B"/>
    <w:rsid w:val="007949BB"/>
    <w:rsid w:val="007A011C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65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5D67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459B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52A6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3FA9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43571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061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5C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EF645E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0F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38</cp:revision>
  <cp:lastPrinted>2021-01-22T11:33:00Z</cp:lastPrinted>
  <dcterms:created xsi:type="dcterms:W3CDTF">2021-02-17T13:20:00Z</dcterms:created>
  <dcterms:modified xsi:type="dcterms:W3CDTF">2025-09-18T11:44:00Z</dcterms:modified>
</cp:coreProperties>
</file>